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3DFED8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236A98">
        <w:rPr>
          <w:rFonts w:ascii="Garamond" w:hAnsi="Garamond"/>
          <w:sz w:val="24"/>
          <w:szCs w:val="24"/>
        </w:rPr>
        <w:t>9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28526E61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236A98" w:rsidRPr="00E8404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https://zakazky.zcu.cz/contract_display_4480.html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18219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DF77F5">
        <w:rPr>
          <w:rFonts w:ascii="Garamond" w:hAnsi="Garamond" w:cs="Arial"/>
          <w:b/>
          <w:sz w:val="22"/>
          <w:szCs w:val="22"/>
        </w:rPr>
        <w:t>1</w:t>
      </w:r>
      <w:r w:rsidR="00236A98">
        <w:rPr>
          <w:rFonts w:ascii="Garamond" w:hAnsi="Garamond" w:cs="Arial"/>
          <w:b/>
          <w:sz w:val="22"/>
          <w:szCs w:val="22"/>
        </w:rPr>
        <w:t>9</w:t>
      </w:r>
      <w:r w:rsidR="000D1957">
        <w:rPr>
          <w:rFonts w:ascii="Garamond" w:hAnsi="Garamond" w:cs="Arial"/>
          <w:b/>
          <w:sz w:val="22"/>
          <w:szCs w:val="22"/>
        </w:rPr>
        <w:t>.03</w:t>
      </w:r>
      <w:r w:rsidR="006C4DD5" w:rsidRPr="0091248A">
        <w:rPr>
          <w:rFonts w:ascii="Garamond" w:hAnsi="Garamond" w:cs="Arial"/>
          <w:b/>
          <w:sz w:val="22"/>
          <w:szCs w:val="22"/>
        </w:rPr>
        <w:t>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236A98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D15BA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ani sloupce, všechny položky budou oceněny nenulovou hodnotou. V </w:t>
      </w:r>
      <w:bookmarkStart w:id="17" w:name="_GoBack"/>
      <w:bookmarkEnd w:id="17"/>
      <w:r w:rsidRPr="00F4269B">
        <w:rPr>
          <w:rFonts w:ascii="Garamond" w:hAnsi="Garamond" w:cs="Arial"/>
          <w:sz w:val="22"/>
          <w:szCs w:val="22"/>
        </w:rPr>
        <w:t>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78E36" w14:textId="77777777" w:rsidR="00965892" w:rsidRDefault="00965892" w:rsidP="00795AAC">
      <w:r>
        <w:separator/>
      </w:r>
    </w:p>
  </w:endnote>
  <w:endnote w:type="continuationSeparator" w:id="0">
    <w:p w14:paraId="72654920" w14:textId="77777777" w:rsidR="00965892" w:rsidRDefault="0096589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F7665">
      <w:rPr>
        <w:rFonts w:ascii="Garamond" w:eastAsia="Arial" w:hAnsi="Garamond" w:cs="Arial"/>
        <w:noProof/>
        <w:sz w:val="16"/>
        <w:szCs w:val="16"/>
      </w:rPr>
      <w:t>3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F7665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180D4" w14:textId="77777777" w:rsidR="00965892" w:rsidRDefault="00965892" w:rsidP="00795AAC">
      <w:r>
        <w:separator/>
      </w:r>
    </w:p>
  </w:footnote>
  <w:footnote w:type="continuationSeparator" w:id="0">
    <w:p w14:paraId="247DF1D7" w14:textId="77777777" w:rsidR="00965892" w:rsidRDefault="0096589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36A98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2F7665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5892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80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hX0ESKzigb8SJ2AC4IHowOxzK14=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ouXwtVa4VBxp+bUYQww8Q52kZYs=</DigestValue>
    </Reference>
  </SignedInfo>
  <SignatureValue>MbOUG5YHpsxfddusEI+BpoFHue7q4Jq6G5aPFspzsvcbNAj1jhGbn7gMdsAPGQt2yDdY47InxXju
IMZUZ+NrghRhGe8RwuaoNazFdZtfHzavdMbyUe3i9FFNINqLYpK5GiRfvYRTov3sN5s1Pz3ueps9
casdrdHyzi6C2t6+bPVLoqQscfw5UP3x0FJ4YnQ+orS8rLMfSmMWb3xuYhwWSBNclv6xFr/XzGn7
Oj3yx2ofWCJilBHa6pd6zFkLq35FSYNfPrxWjQAiuVnGRaEvKCdN6k9bkyNh9ktsfzcF4XxrO/C8
PL4Th9OkE/h3UVqLc6HPidRlb+yV92pA71YU0A==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rUVYTeVMTZTC4ODU9jEjT4/xl4k=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sg16YRi9avwj/XHnFs2YJXJh0nU=</DigestValue>
      </Reference>
      <Reference URI="/word/document.xml?ContentType=application/vnd.openxmlformats-officedocument.wordprocessingml.document.main+xml">
        <DigestMethod Algorithm="http://www.w3.org/2000/09/xmldsig#sha1"/>
        <DigestValue>VQOWOeC8DIYFhWfrfG5QnGgbUIA=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gQ8/dX4GlQpklKLwtajHuurbZXI=</DigestValue>
      </Reference>
      <Reference URI="/word/endnotes.xml?ContentType=application/vnd.openxmlformats-officedocument.wordprocessingml.endnotes+xml">
        <DigestMethod Algorithm="http://www.w3.org/2000/09/xmldsig#sha1"/>
        <DigestValue>4mKCJRv+onjkPZ0NSsRXm2LVMXk=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+v7QZd1Y/RNpNlOGwenTwILPDPw=</DigestValue>
      </Reference>
    </Manifest>
    <SignatureProperties>
      <SignatureProperty Id="idSignatureTime" Target="#idPackageSignature">
        <mdssi:SignatureTime>
          <mdssi:Format>YYYY-MM-DDThh:mm:ssTZD</mdssi:Format>
          <mdssi:Value>2021-03-08T07:46:53Z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2021-03-08T07:46:53Z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702F6-351C-455C-9C19-604EC96F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1779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2021-01-25T13:07:00Z</dcterms:created>
  <dcterms:modified xsi:type="dcterms:W3CDTF">2021-03-08T07:39:00Z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